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968AF25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773EE4">
        <w:rPr>
          <w:rFonts w:ascii="Garamond" w:hAnsi="Garamond"/>
          <w:sz w:val="24"/>
          <w:szCs w:val="24"/>
        </w:rPr>
        <w:t>2</w:t>
      </w:r>
      <w:r w:rsidR="00927E2E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29B2F7A7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27E2E" w:rsidRPr="00690C5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https://zakazky.zcu.cz/contract_display_6044.html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D8E5D4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BC76E4">
        <w:rPr>
          <w:rFonts w:ascii="Garamond" w:hAnsi="Garamond" w:cs="Arial"/>
          <w:sz w:val="22"/>
          <w:szCs w:val="22"/>
        </w:rPr>
        <w:t>13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AA23B0">
        <w:rPr>
          <w:rFonts w:ascii="Garamond" w:hAnsi="Garamond" w:cs="Arial"/>
          <w:sz w:val="22"/>
          <w:szCs w:val="22"/>
        </w:rPr>
        <w:t>6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27E2E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4C026" w14:textId="77777777" w:rsidR="00700585" w:rsidRDefault="00700585" w:rsidP="00795AAC">
      <w:r>
        <w:separator/>
      </w:r>
    </w:p>
  </w:endnote>
  <w:endnote w:type="continuationSeparator" w:id="0">
    <w:p w14:paraId="5E64DD20" w14:textId="77777777" w:rsidR="00700585" w:rsidRDefault="0070058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EAAAC" w14:textId="77777777" w:rsidR="00700585" w:rsidRDefault="00700585" w:rsidP="00795AAC">
      <w:r>
        <w:separator/>
      </w:r>
    </w:p>
  </w:footnote>
  <w:footnote w:type="continuationSeparator" w:id="0">
    <w:p w14:paraId="34E4DE02" w14:textId="77777777" w:rsidR="00700585" w:rsidRDefault="0070058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4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0ayykPmoi0MBtySwk9LaaeuJQBkZfHZNTiJzPyd3/A8=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Ct6fOXm2jqF/fiGPWOh0wtRxHp7hmY5Al3+3zr3DPvE=</DigestValue>
    </Reference>
  </SignedInfo>
  <SignatureValue>lkiJLGYcBuviFfPRSlQ9wZ7SkjNgVhT0mJJ8NO313h2s3ZYabCS+3xMJOA6jwdtTU92R+9cVxHxw
hn3lW5iIwmh2k26GqjKhs0ag+zbRvAWayBYZQ3PbCdkPxtglA/kErQ1jPCnJVp68YevQ1kkIjSD5
9mOlH7yhLbPKJi5tUOPAVhwmoleXIr7+9kfnfQDVRz/8KfnqxK3pHKt5yrpVmEvSxgB3BNIF4yCi
waEqGq3Xrm4xtyYxDq79yIhV3h/8LAj5RQh4Y9pImK8itS0AgrXE/GLthZV9PQ0pQMq/gdF5I4J4
Wxcf4RIsMO+GXNJg6GiICgh8+LhLKs6hB/07Iw==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eXUm4+arv5iIz1m1pq09IZBDfgkjFl21E5KglYn3Glk=</DigestValue>
      </Reference>
      <Reference URI="/word/document.xml?ContentType=application/vnd.openxmlformats-officedocument.wordprocessingml.document.main+xml">
        <DigestMethod Algorithm="http://www.w3.org/2001/04/xmlenc#sha256"/>
        <DigestValue>c3+q6pVaygNfEMlc4rlaTWIKnfg5TZZV+2FfOAqK45o=</DigestValue>
      </Reference>
      <Reference URI="/word/endnotes.xml?ContentType=application/vnd.openxmlformats-officedocument.wordprocessingml.endnotes+xml">
        <DigestMethod Algorithm="http://www.w3.org/2001/04/xmlenc#sha256"/>
        <DigestValue>+HZPdU+/a8M9yJzlq+tlflQtC4xCz1re/YavrCdh/1s=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JqXTy8N332vAD/MGdliGdB9W+f5oUs+e2ZAU9jKAt+4=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vPLLIWJ2RL9FkkFHEdPGzA0lo8UGruDqN7XwfVFOhKU=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2023-06-01T07:18:47Z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2023-06-01T07:18:47Z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83</cp:revision>
  <cp:lastPrinted>2018-08-08T13:48:00Z</cp:lastPrinted>
  <dcterms:created xsi:type="dcterms:W3CDTF">2021-09-20T07:59:00Z</dcterms:created>
  <dcterms:modified xsi:type="dcterms:W3CDTF">2023-06-01T07:18:00Z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